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C85" w:rsidRDefault="002B5C85" w:rsidP="002B5C85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830DF7">
        <w:rPr>
          <w:b/>
          <w:color w:val="auto"/>
          <w:sz w:val="22"/>
          <w:szCs w:val="22"/>
        </w:rPr>
        <w:t xml:space="preserve">Załącznik nr </w:t>
      </w:r>
      <w:r w:rsidR="00FB74CD">
        <w:rPr>
          <w:b/>
          <w:color w:val="auto"/>
          <w:sz w:val="22"/>
          <w:szCs w:val="22"/>
        </w:rPr>
        <w:t>7</w:t>
      </w:r>
      <w:r w:rsidRPr="00830DF7">
        <w:rPr>
          <w:b/>
          <w:color w:val="auto"/>
          <w:sz w:val="22"/>
          <w:szCs w:val="22"/>
        </w:rPr>
        <w:t xml:space="preserve"> do SWZ</w:t>
      </w:r>
    </w:p>
    <w:p w:rsidR="002B5C85" w:rsidRPr="00830DF7" w:rsidRDefault="002B5C85" w:rsidP="002B5C85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D06389" w:rsidRPr="00D06389" w:rsidRDefault="00D06389" w:rsidP="00D06389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D06389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D06389" w:rsidRPr="00D06389" w:rsidRDefault="00D06389" w:rsidP="00D06389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D06389">
        <w:rPr>
          <w:rFonts w:cs="Times New Roman"/>
          <w:kern w:val="2"/>
          <w:sz w:val="20"/>
          <w:szCs w:val="20"/>
        </w:rPr>
        <w:t>Szpital Specjalistyczny</w:t>
      </w:r>
    </w:p>
    <w:p w:rsidR="00D06389" w:rsidRPr="00D06389" w:rsidRDefault="00D06389" w:rsidP="00D06389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D06389">
        <w:rPr>
          <w:rFonts w:cs="Times New Roman"/>
          <w:kern w:val="2"/>
          <w:sz w:val="20"/>
          <w:szCs w:val="20"/>
        </w:rPr>
        <w:t>im. Edmunda Biernackiego</w:t>
      </w:r>
    </w:p>
    <w:p w:rsidR="00D06389" w:rsidRPr="00D06389" w:rsidRDefault="00D06389" w:rsidP="00D06389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D06389">
        <w:rPr>
          <w:rFonts w:cs="Times New Roman"/>
          <w:kern w:val="2"/>
          <w:sz w:val="20"/>
          <w:szCs w:val="20"/>
        </w:rPr>
        <w:t>ul. Żeromskiego 22</w:t>
      </w:r>
    </w:p>
    <w:p w:rsidR="00D06389" w:rsidRPr="00D06389" w:rsidRDefault="00D06389" w:rsidP="00D06389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D06389">
        <w:rPr>
          <w:rFonts w:cs="Times New Roman"/>
          <w:kern w:val="2"/>
          <w:sz w:val="20"/>
          <w:szCs w:val="20"/>
        </w:rPr>
        <w:t>39-300 Miele</w:t>
      </w:r>
      <w:r w:rsidR="00F32471">
        <w:rPr>
          <w:rFonts w:cs="Times New Roman"/>
          <w:kern w:val="2"/>
          <w:sz w:val="20"/>
          <w:szCs w:val="20"/>
        </w:rPr>
        <w:t>c</w:t>
      </w:r>
    </w:p>
    <w:p w:rsidR="00D06389" w:rsidRPr="00D06389" w:rsidRDefault="00D06389" w:rsidP="00D06389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D06389">
        <w:rPr>
          <w:rFonts w:cs="Times New Roman"/>
          <w:kern w:val="2"/>
          <w:sz w:val="20"/>
          <w:szCs w:val="20"/>
        </w:rPr>
        <w:t>NIP: 8171750893</w:t>
      </w:r>
    </w:p>
    <w:p w:rsidR="00D06389" w:rsidRPr="00D06389" w:rsidRDefault="00D06389" w:rsidP="00D06389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D06389">
        <w:rPr>
          <w:rFonts w:cs="Times New Roman"/>
          <w:kern w:val="2"/>
          <w:sz w:val="20"/>
          <w:szCs w:val="20"/>
        </w:rPr>
        <w:t>REGON: 000308637</w:t>
      </w:r>
    </w:p>
    <w:p w:rsidR="00D06389" w:rsidRPr="00D06389" w:rsidRDefault="00D06389" w:rsidP="00D06389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D06389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2B5C85" w:rsidRPr="00830DF7" w:rsidRDefault="002B5C85" w:rsidP="002B5C85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2B5C85" w:rsidRPr="00830DF7" w:rsidRDefault="002B5C85" w:rsidP="00A1195F">
      <w:pPr>
        <w:spacing w:line="36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2B5C85" w:rsidRPr="00830DF7" w:rsidRDefault="002B5C85" w:rsidP="002B5C85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2B5C85" w:rsidRPr="00830DF7" w:rsidRDefault="002B5C85" w:rsidP="00A1195F">
      <w:pPr>
        <w:spacing w:line="36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2B5C85" w:rsidRPr="002B5C85" w:rsidRDefault="002B5C85" w:rsidP="002B5C85">
      <w:pPr>
        <w:spacing w:before="240"/>
        <w:jc w:val="center"/>
        <w:outlineLvl w:val="4"/>
        <w:rPr>
          <w:rFonts w:cs="Times New Roman"/>
          <w:b/>
          <w:sz w:val="20"/>
          <w:szCs w:val="20"/>
        </w:rPr>
      </w:pPr>
      <w:r w:rsidRPr="002B5C85">
        <w:rPr>
          <w:rFonts w:cs="Times New Roman"/>
          <w:b/>
          <w:sz w:val="20"/>
          <w:szCs w:val="20"/>
        </w:rPr>
        <w:t>OŚWIADCZENIE</w:t>
      </w:r>
    </w:p>
    <w:p w:rsidR="002B5C85" w:rsidRPr="002B5C85" w:rsidRDefault="002B5C85" w:rsidP="002B5C85">
      <w:pPr>
        <w:rPr>
          <w:rFonts w:cs="Times New Roman"/>
          <w:sz w:val="20"/>
          <w:szCs w:val="20"/>
        </w:rPr>
      </w:pP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  <w:r w:rsidRPr="002B5C85">
        <w:rPr>
          <w:rFonts w:cs="Times New Roman"/>
          <w:b/>
          <w:bCs/>
          <w:sz w:val="20"/>
          <w:szCs w:val="20"/>
        </w:rPr>
        <w:t>O przynależności Wykonawcy do grupy kapitałowej</w:t>
      </w: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</w:p>
    <w:p w:rsidR="003442F1" w:rsidRPr="0027304A" w:rsidRDefault="002B5C85" w:rsidP="00545256">
      <w:pPr>
        <w:jc w:val="both"/>
        <w:rPr>
          <w:rFonts w:cs="Times New Roman"/>
          <w:sz w:val="20"/>
          <w:szCs w:val="20"/>
        </w:rPr>
      </w:pPr>
      <w:r w:rsidRPr="0027304A">
        <w:rPr>
          <w:rFonts w:cs="Times New Roman"/>
          <w:sz w:val="20"/>
          <w:szCs w:val="20"/>
        </w:rPr>
        <w:t xml:space="preserve">Przystępując do postępowania o udzielenie zamówienia publicznego na </w:t>
      </w:r>
      <w:r w:rsidR="00CF2B74">
        <w:rPr>
          <w:rFonts w:cs="Times New Roman"/>
          <w:b/>
          <w:color w:val="000000" w:themeColor="text1"/>
          <w:sz w:val="20"/>
          <w:szCs w:val="20"/>
        </w:rPr>
        <w:t>sprzedaż i dostawa</w:t>
      </w:r>
      <w:r w:rsidR="00CF2B74" w:rsidRPr="00CF2B74">
        <w:rPr>
          <w:rFonts w:cs="Times New Roman"/>
          <w:b/>
          <w:color w:val="000000" w:themeColor="text1"/>
          <w:sz w:val="20"/>
          <w:szCs w:val="20"/>
        </w:rPr>
        <w:t xml:space="preserve"> </w:t>
      </w:r>
      <w:r w:rsidR="009B1547" w:rsidRPr="009B1547">
        <w:rPr>
          <w:rFonts w:cs="Times New Roman"/>
          <w:b/>
          <w:color w:val="000000" w:themeColor="text1"/>
          <w:sz w:val="20"/>
          <w:szCs w:val="20"/>
        </w:rPr>
        <w:t>aparatury medycznej dla potrzeb Szpitala Specjalistycznego im. Edmunda Biernackiego w Mielcu</w:t>
      </w:r>
      <w:r w:rsidR="00DC69BB" w:rsidRPr="00DC69BB">
        <w:rPr>
          <w:rFonts w:cs="Times New Roman"/>
          <w:b/>
          <w:color w:val="000000" w:themeColor="text1"/>
          <w:sz w:val="20"/>
          <w:szCs w:val="20"/>
        </w:rPr>
        <w:t xml:space="preserve">, znak </w:t>
      </w:r>
      <w:r w:rsidR="00A1195F" w:rsidRPr="00A1195F">
        <w:rPr>
          <w:rFonts w:cs="Times New Roman"/>
          <w:b/>
          <w:color w:val="auto"/>
          <w:sz w:val="20"/>
          <w:szCs w:val="20"/>
        </w:rPr>
        <w:t>SzS.ZP.261.</w:t>
      </w:r>
      <w:r w:rsidR="00A979EC">
        <w:rPr>
          <w:rFonts w:cs="Times New Roman"/>
          <w:b/>
          <w:color w:val="auto"/>
          <w:sz w:val="20"/>
          <w:szCs w:val="20"/>
        </w:rPr>
        <w:t>76</w:t>
      </w:r>
      <w:r w:rsidR="00A1195F" w:rsidRPr="00A1195F">
        <w:rPr>
          <w:rFonts w:cs="Times New Roman"/>
          <w:b/>
          <w:color w:val="auto"/>
          <w:sz w:val="20"/>
          <w:szCs w:val="20"/>
        </w:rPr>
        <w:t>.2025</w:t>
      </w:r>
      <w:r w:rsidR="0055122B" w:rsidRPr="00A1195F">
        <w:rPr>
          <w:rFonts w:cs="Times New Roman"/>
          <w:b/>
          <w:color w:val="auto"/>
          <w:sz w:val="20"/>
          <w:szCs w:val="20"/>
        </w:rPr>
        <w:t xml:space="preserve">, </w:t>
      </w:r>
      <w:r w:rsidR="0028792F" w:rsidRPr="00A1195F">
        <w:rPr>
          <w:rFonts w:cs="Times New Roman"/>
          <w:color w:val="auto"/>
          <w:sz w:val="20"/>
          <w:szCs w:val="20"/>
        </w:rPr>
        <w:t xml:space="preserve">prowadzonego przez Szpital </w:t>
      </w:r>
      <w:r w:rsidR="007746F2" w:rsidRPr="00A1195F">
        <w:rPr>
          <w:rFonts w:cs="Times New Roman"/>
          <w:color w:val="auto"/>
          <w:sz w:val="20"/>
          <w:szCs w:val="20"/>
        </w:rPr>
        <w:t>Specjalistyczny</w:t>
      </w:r>
      <w:r w:rsidR="00434A1A" w:rsidRPr="00A1195F">
        <w:rPr>
          <w:rFonts w:cs="Times New Roman"/>
          <w:color w:val="auto"/>
          <w:sz w:val="20"/>
          <w:szCs w:val="20"/>
        </w:rPr>
        <w:t xml:space="preserve"> im. Edmunda Biernackiego w </w:t>
      </w:r>
      <w:r w:rsidR="0028792F" w:rsidRPr="00A1195F">
        <w:rPr>
          <w:rFonts w:cs="Times New Roman"/>
          <w:color w:val="auto"/>
          <w:sz w:val="20"/>
          <w:szCs w:val="20"/>
        </w:rPr>
        <w:t xml:space="preserve">Mielcu, </w:t>
      </w:r>
      <w:r w:rsidRPr="0027304A">
        <w:rPr>
          <w:rFonts w:cs="Times New Roman"/>
          <w:sz w:val="20"/>
          <w:szCs w:val="20"/>
        </w:rPr>
        <w:t xml:space="preserve">oświadczam, że </w:t>
      </w:r>
    </w:p>
    <w:p w:rsidR="00AF5C8B" w:rsidRDefault="00AF5C8B" w:rsidP="00AF5C8B">
      <w:pPr>
        <w:jc w:val="both"/>
        <w:rPr>
          <w:rFonts w:cs="Times New Roman"/>
          <w:sz w:val="20"/>
          <w:szCs w:val="20"/>
        </w:rPr>
      </w:pPr>
    </w:p>
    <w:p w:rsidR="00AF5C8B" w:rsidRDefault="00AF5C8B" w:rsidP="00AF5C8B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</w:t>
      </w:r>
      <w:r w:rsidRPr="002B5C85">
        <w:rPr>
          <w:rFonts w:cs="Times New Roman"/>
          <w:b/>
          <w:sz w:val="20"/>
          <w:szCs w:val="20"/>
        </w:rPr>
        <w:t xml:space="preserve">nie </w:t>
      </w:r>
      <w:r w:rsidR="008D415F">
        <w:rPr>
          <w:rFonts w:cs="Times New Roman"/>
          <w:b/>
          <w:sz w:val="20"/>
          <w:szCs w:val="20"/>
        </w:rPr>
        <w:t>przynależę</w:t>
      </w:r>
      <w:r w:rsidRPr="002B5C85">
        <w:rPr>
          <w:rFonts w:cs="Times New Roman"/>
          <w:b/>
          <w:sz w:val="20"/>
          <w:szCs w:val="20"/>
        </w:rPr>
        <w:t xml:space="preserve"> </w:t>
      </w:r>
      <w:r w:rsidR="008D415F" w:rsidRPr="008D415F">
        <w:rPr>
          <w:rFonts w:cs="Times New Roman"/>
          <w:b/>
          <w:sz w:val="20"/>
          <w:szCs w:val="20"/>
        </w:rPr>
        <w:t>do tej samej grupy kapitałowej, w rozumieniu ustawy z dnia 16 lutego 2007 r. o och</w:t>
      </w:r>
      <w:r w:rsidR="00A979EC">
        <w:rPr>
          <w:rFonts w:cs="Times New Roman"/>
          <w:b/>
          <w:sz w:val="20"/>
          <w:szCs w:val="20"/>
        </w:rPr>
        <w:t>ronie konkurencji i konsumentów</w:t>
      </w:r>
      <w:bookmarkStart w:id="0" w:name="_GoBack"/>
      <w:bookmarkEnd w:id="0"/>
      <w:r w:rsidR="008D415F" w:rsidRPr="008D415F">
        <w:rPr>
          <w:rFonts w:cs="Times New Roman"/>
          <w:b/>
          <w:sz w:val="20"/>
          <w:szCs w:val="20"/>
        </w:rPr>
        <w:t>, z innym Wykonawcą, który złożył odrębną ofertę, ofertę częściową lub wniosek o dopuszczenie do udziału w postępowaniu</w:t>
      </w:r>
    </w:p>
    <w:p w:rsidR="00AF5C8B" w:rsidRDefault="00AF5C8B" w:rsidP="00AF5C8B">
      <w:pPr>
        <w:jc w:val="both"/>
        <w:rPr>
          <w:rFonts w:cs="Times New Roman"/>
          <w:b/>
          <w:sz w:val="20"/>
          <w:szCs w:val="20"/>
        </w:rPr>
      </w:pPr>
    </w:p>
    <w:p w:rsidR="003442F1" w:rsidRDefault="003442F1" w:rsidP="003442F1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</w:t>
      </w:r>
      <w:r w:rsidR="008D415F">
        <w:rPr>
          <w:rFonts w:cs="Times New Roman"/>
          <w:b/>
          <w:sz w:val="20"/>
          <w:szCs w:val="20"/>
        </w:rPr>
        <w:t>przynależę</w:t>
      </w:r>
      <w:r w:rsidR="008D415F" w:rsidRPr="008D415F">
        <w:rPr>
          <w:rFonts w:cs="Times New Roman"/>
          <w:b/>
          <w:sz w:val="20"/>
          <w:szCs w:val="20"/>
        </w:rPr>
        <w:t xml:space="preserve"> do tej samej grupy kapitałowej</w:t>
      </w:r>
      <w:r>
        <w:rPr>
          <w:rFonts w:cs="Times New Roman"/>
          <w:b/>
          <w:sz w:val="20"/>
          <w:szCs w:val="20"/>
        </w:rPr>
        <w:t xml:space="preserve"> z następującymi Wykonawcami:</w:t>
      </w:r>
    </w:p>
    <w:p w:rsidR="002B5C85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2B5C85" w:rsidRPr="002B5C85" w:rsidRDefault="008D415F" w:rsidP="00A70030">
      <w:pPr>
        <w:ind w:left="226" w:right="-567"/>
        <w:jc w:val="both"/>
        <w:rPr>
          <w:rFonts w:cs="Times New Roman"/>
          <w:sz w:val="20"/>
          <w:szCs w:val="20"/>
        </w:rPr>
      </w:pPr>
      <w:r>
        <w:rPr>
          <w:color w:val="auto"/>
          <w:sz w:val="20"/>
          <w:szCs w:val="20"/>
        </w:rPr>
        <w:t xml:space="preserve">w załączeniu przedstawiam </w:t>
      </w:r>
      <w:r w:rsidRPr="00683397">
        <w:rPr>
          <w:color w:val="auto"/>
          <w:sz w:val="20"/>
          <w:szCs w:val="20"/>
        </w:rPr>
        <w:t>dokument</w:t>
      </w:r>
      <w:r>
        <w:rPr>
          <w:color w:val="auto"/>
          <w:sz w:val="20"/>
          <w:szCs w:val="20"/>
        </w:rPr>
        <w:t>y</w:t>
      </w:r>
      <w:r w:rsidRPr="00683397">
        <w:rPr>
          <w:color w:val="auto"/>
          <w:sz w:val="20"/>
          <w:szCs w:val="20"/>
        </w:rPr>
        <w:t xml:space="preserve"> lub informacj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potwierdzając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przygotowani</w:t>
      </w:r>
      <w:r w:rsidR="00A70030">
        <w:rPr>
          <w:color w:val="auto"/>
          <w:sz w:val="20"/>
          <w:szCs w:val="20"/>
        </w:rPr>
        <w:t>e oferty, oferty częściowej lub </w:t>
      </w:r>
      <w:r w:rsidRPr="00683397">
        <w:rPr>
          <w:color w:val="auto"/>
          <w:sz w:val="20"/>
          <w:szCs w:val="20"/>
        </w:rPr>
        <w:t>wniosku o dopuszczenie do udziału w postępowaniu niezależnie od innego Wykonawcy należącego do tej samej grupy kapitałowej</w:t>
      </w:r>
    </w:p>
    <w:p w:rsidR="003442F1" w:rsidRDefault="003442F1" w:rsidP="003442F1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:rsidR="00A979EC" w:rsidRPr="00830DF7" w:rsidRDefault="00A979EC" w:rsidP="003442F1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:rsidR="009E4D5A" w:rsidRPr="008C3284" w:rsidRDefault="009E4D5A" w:rsidP="009E4D5A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9E4D5A" w:rsidRPr="008C3284" w:rsidRDefault="009E4D5A" w:rsidP="009E4D5A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9E4D5A" w:rsidRPr="008C3284" w:rsidRDefault="009E4D5A" w:rsidP="009E4D5A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9E4D5A" w:rsidRPr="008C3284" w:rsidRDefault="009E4D5A" w:rsidP="009E4D5A">
      <w:pPr>
        <w:jc w:val="right"/>
        <w:rPr>
          <w:i/>
          <w:color w:val="auto"/>
        </w:rPr>
      </w:pPr>
    </w:p>
    <w:p w:rsidR="003442F1" w:rsidRPr="00CF2B74" w:rsidRDefault="009E4D5A" w:rsidP="00CF2B74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3442F1" w:rsidRPr="00CF2B74" w:rsidSect="00A70030">
      <w:headerReference w:type="default" r:id="rId8"/>
      <w:footerReference w:type="default" r:id="rId9"/>
      <w:pgSz w:w="11906" w:h="16838"/>
      <w:pgMar w:top="1417" w:right="1417" w:bottom="1417" w:left="1417" w:header="0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6C4" w:rsidRDefault="00F856C4">
      <w:r>
        <w:separator/>
      </w:r>
    </w:p>
  </w:endnote>
  <w:endnote w:type="continuationSeparator" w:id="0">
    <w:p w:rsidR="00F856C4" w:rsidRDefault="00F8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A979EC">
      <w:rPr>
        <w:noProof/>
      </w:rPr>
      <w:t>1</w:t>
    </w:r>
    <w:r>
      <w:fldChar w:fldCharType="end"/>
    </w:r>
  </w:p>
  <w:p w:rsidR="00155978" w:rsidRDefault="00A47064" w:rsidP="00A47064">
    <w:pPr>
      <w:pStyle w:val="Stopka"/>
    </w:pPr>
    <w:r w:rsidRPr="000129D5">
      <w:rPr>
        <w:sz w:val="18"/>
        <w:szCs w:val="18"/>
      </w:rPr>
      <w:t>Przedmiotowa dostawa finansowana jest w ramach projektu pn: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6C4" w:rsidRDefault="00F856C4">
      <w:r>
        <w:separator/>
      </w:r>
    </w:p>
  </w:footnote>
  <w:footnote w:type="continuationSeparator" w:id="0">
    <w:p w:rsidR="00F856C4" w:rsidRDefault="00F85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A47064">
    <w:pPr>
      <w:pStyle w:val="Nagwek"/>
      <w:jc w:val="center"/>
    </w:pPr>
    <w:r>
      <w:rPr>
        <w:rFonts w:cs="Times New Roman"/>
      </w:rPr>
      <w:t xml:space="preserve"> </w:t>
    </w:r>
    <w:r w:rsidR="00A47064">
      <w:rPr>
        <w:noProof/>
        <w:lang w:eastAsia="pl-PL"/>
      </w:rPr>
      <w:drawing>
        <wp:inline distT="0" distB="0" distL="0" distR="0" wp14:anchorId="06808D77" wp14:editId="0CBFB8F1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>
    <w:nsid w:val="58D47A41"/>
    <w:multiLevelType w:val="hybridMultilevel"/>
    <w:tmpl w:val="A77A7E1A"/>
    <w:lvl w:ilvl="0" w:tplc="E918DE80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95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1"/>
  </w:num>
  <w:num w:numId="22">
    <w:abstractNumId w:val="98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0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2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4"/>
  </w:num>
  <w:num w:numId="60">
    <w:abstractNumId w:val="1"/>
    <w:lvlOverride w:ilvl="0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16F05"/>
    <w:rsid w:val="0002608B"/>
    <w:rsid w:val="00044036"/>
    <w:rsid w:val="00075571"/>
    <w:rsid w:val="000764DA"/>
    <w:rsid w:val="00092EB9"/>
    <w:rsid w:val="00095FF6"/>
    <w:rsid w:val="000A219F"/>
    <w:rsid w:val="000A3644"/>
    <w:rsid w:val="000A7067"/>
    <w:rsid w:val="000C0586"/>
    <w:rsid w:val="000D03CF"/>
    <w:rsid w:val="000D25B4"/>
    <w:rsid w:val="000E1795"/>
    <w:rsid w:val="000E1A56"/>
    <w:rsid w:val="000E7B74"/>
    <w:rsid w:val="000F5456"/>
    <w:rsid w:val="00100EC0"/>
    <w:rsid w:val="00107EBA"/>
    <w:rsid w:val="00117AC1"/>
    <w:rsid w:val="0012797E"/>
    <w:rsid w:val="00147BE9"/>
    <w:rsid w:val="0015482C"/>
    <w:rsid w:val="00155978"/>
    <w:rsid w:val="00157D25"/>
    <w:rsid w:val="00157FB6"/>
    <w:rsid w:val="00160B03"/>
    <w:rsid w:val="00163B99"/>
    <w:rsid w:val="00166F13"/>
    <w:rsid w:val="00172728"/>
    <w:rsid w:val="00172AF2"/>
    <w:rsid w:val="001735BB"/>
    <w:rsid w:val="001A4B2B"/>
    <w:rsid w:val="001B0006"/>
    <w:rsid w:val="001B382B"/>
    <w:rsid w:val="001B45D9"/>
    <w:rsid w:val="001E4D33"/>
    <w:rsid w:val="001E6532"/>
    <w:rsid w:val="00205481"/>
    <w:rsid w:val="002118E3"/>
    <w:rsid w:val="002235EE"/>
    <w:rsid w:val="0024053B"/>
    <w:rsid w:val="002448E8"/>
    <w:rsid w:val="00244FF5"/>
    <w:rsid w:val="00245AAF"/>
    <w:rsid w:val="00257898"/>
    <w:rsid w:val="00263F2C"/>
    <w:rsid w:val="0027304A"/>
    <w:rsid w:val="0028792F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F77"/>
    <w:rsid w:val="003649F0"/>
    <w:rsid w:val="00373CB7"/>
    <w:rsid w:val="003A1B54"/>
    <w:rsid w:val="003B1BF2"/>
    <w:rsid w:val="003B297A"/>
    <w:rsid w:val="003C3F0E"/>
    <w:rsid w:val="003D1DA7"/>
    <w:rsid w:val="003D38B3"/>
    <w:rsid w:val="003D5CBA"/>
    <w:rsid w:val="00404134"/>
    <w:rsid w:val="00406EB0"/>
    <w:rsid w:val="00411325"/>
    <w:rsid w:val="00434A1A"/>
    <w:rsid w:val="004369CA"/>
    <w:rsid w:val="00441443"/>
    <w:rsid w:val="00446655"/>
    <w:rsid w:val="004542FC"/>
    <w:rsid w:val="00471709"/>
    <w:rsid w:val="00480D21"/>
    <w:rsid w:val="00487CE9"/>
    <w:rsid w:val="004A297E"/>
    <w:rsid w:val="004B6AB7"/>
    <w:rsid w:val="004C5B36"/>
    <w:rsid w:val="004D4E42"/>
    <w:rsid w:val="004E3EBF"/>
    <w:rsid w:val="00502DF7"/>
    <w:rsid w:val="005035FF"/>
    <w:rsid w:val="00520CC8"/>
    <w:rsid w:val="00527702"/>
    <w:rsid w:val="0053421E"/>
    <w:rsid w:val="00544344"/>
    <w:rsid w:val="00545256"/>
    <w:rsid w:val="0055122B"/>
    <w:rsid w:val="00553A44"/>
    <w:rsid w:val="005541FF"/>
    <w:rsid w:val="0055599B"/>
    <w:rsid w:val="0057336F"/>
    <w:rsid w:val="0057524D"/>
    <w:rsid w:val="005821E9"/>
    <w:rsid w:val="0059086D"/>
    <w:rsid w:val="005925F3"/>
    <w:rsid w:val="00597EBC"/>
    <w:rsid w:val="005A0B2F"/>
    <w:rsid w:val="005B7049"/>
    <w:rsid w:val="005C0505"/>
    <w:rsid w:val="005C6245"/>
    <w:rsid w:val="005E0597"/>
    <w:rsid w:val="005E0911"/>
    <w:rsid w:val="005E17B7"/>
    <w:rsid w:val="005E602D"/>
    <w:rsid w:val="005E63CA"/>
    <w:rsid w:val="005F6BCC"/>
    <w:rsid w:val="00610FAA"/>
    <w:rsid w:val="00614F9B"/>
    <w:rsid w:val="006157AC"/>
    <w:rsid w:val="006166F0"/>
    <w:rsid w:val="00640122"/>
    <w:rsid w:val="00641F3B"/>
    <w:rsid w:val="00643437"/>
    <w:rsid w:val="00652969"/>
    <w:rsid w:val="00660D11"/>
    <w:rsid w:val="0066676C"/>
    <w:rsid w:val="00684999"/>
    <w:rsid w:val="00690E94"/>
    <w:rsid w:val="006930E3"/>
    <w:rsid w:val="006A6BF1"/>
    <w:rsid w:val="006B47E8"/>
    <w:rsid w:val="006B756F"/>
    <w:rsid w:val="006C25EB"/>
    <w:rsid w:val="006C26C7"/>
    <w:rsid w:val="006C43FB"/>
    <w:rsid w:val="006D7316"/>
    <w:rsid w:val="006D759F"/>
    <w:rsid w:val="006E3896"/>
    <w:rsid w:val="006E551E"/>
    <w:rsid w:val="006F18A9"/>
    <w:rsid w:val="00704C00"/>
    <w:rsid w:val="00705AA2"/>
    <w:rsid w:val="00710A10"/>
    <w:rsid w:val="00724E81"/>
    <w:rsid w:val="00732F45"/>
    <w:rsid w:val="007367FB"/>
    <w:rsid w:val="00744CF3"/>
    <w:rsid w:val="0074609E"/>
    <w:rsid w:val="007746F2"/>
    <w:rsid w:val="007817BC"/>
    <w:rsid w:val="00783795"/>
    <w:rsid w:val="0079661D"/>
    <w:rsid w:val="007A5B9E"/>
    <w:rsid w:val="007C1380"/>
    <w:rsid w:val="007D1D77"/>
    <w:rsid w:val="007D4587"/>
    <w:rsid w:val="007D6598"/>
    <w:rsid w:val="007F15A0"/>
    <w:rsid w:val="007F30D6"/>
    <w:rsid w:val="007F7B1C"/>
    <w:rsid w:val="00813B26"/>
    <w:rsid w:val="00830DF7"/>
    <w:rsid w:val="00834B83"/>
    <w:rsid w:val="00847F93"/>
    <w:rsid w:val="00860EFE"/>
    <w:rsid w:val="00861D54"/>
    <w:rsid w:val="00865461"/>
    <w:rsid w:val="008677F1"/>
    <w:rsid w:val="00867B52"/>
    <w:rsid w:val="00875023"/>
    <w:rsid w:val="008915ED"/>
    <w:rsid w:val="008B4538"/>
    <w:rsid w:val="008C147D"/>
    <w:rsid w:val="008C21E6"/>
    <w:rsid w:val="008D415F"/>
    <w:rsid w:val="008D4500"/>
    <w:rsid w:val="008E74FA"/>
    <w:rsid w:val="008F40EF"/>
    <w:rsid w:val="00903350"/>
    <w:rsid w:val="00907FDE"/>
    <w:rsid w:val="009240C1"/>
    <w:rsid w:val="0092436F"/>
    <w:rsid w:val="00946D0F"/>
    <w:rsid w:val="0096557F"/>
    <w:rsid w:val="00975A1C"/>
    <w:rsid w:val="00975D99"/>
    <w:rsid w:val="00996220"/>
    <w:rsid w:val="00996ED4"/>
    <w:rsid w:val="009B1547"/>
    <w:rsid w:val="009C45AA"/>
    <w:rsid w:val="009E4D5A"/>
    <w:rsid w:val="00A1195F"/>
    <w:rsid w:val="00A14548"/>
    <w:rsid w:val="00A33D45"/>
    <w:rsid w:val="00A46B84"/>
    <w:rsid w:val="00A47064"/>
    <w:rsid w:val="00A53003"/>
    <w:rsid w:val="00A60D82"/>
    <w:rsid w:val="00A70030"/>
    <w:rsid w:val="00A73624"/>
    <w:rsid w:val="00A76188"/>
    <w:rsid w:val="00A871D8"/>
    <w:rsid w:val="00A9042A"/>
    <w:rsid w:val="00A9202F"/>
    <w:rsid w:val="00A979EC"/>
    <w:rsid w:val="00AB24CB"/>
    <w:rsid w:val="00AB2722"/>
    <w:rsid w:val="00AC3794"/>
    <w:rsid w:val="00AD44F4"/>
    <w:rsid w:val="00AF5C8B"/>
    <w:rsid w:val="00AF61F9"/>
    <w:rsid w:val="00AF6465"/>
    <w:rsid w:val="00AF6C6C"/>
    <w:rsid w:val="00B009AC"/>
    <w:rsid w:val="00B04202"/>
    <w:rsid w:val="00B30C27"/>
    <w:rsid w:val="00B4665F"/>
    <w:rsid w:val="00B539E6"/>
    <w:rsid w:val="00B5657E"/>
    <w:rsid w:val="00B718AD"/>
    <w:rsid w:val="00B77B5F"/>
    <w:rsid w:val="00B83B0E"/>
    <w:rsid w:val="00B9090F"/>
    <w:rsid w:val="00B9485E"/>
    <w:rsid w:val="00BA34DE"/>
    <w:rsid w:val="00BA6D94"/>
    <w:rsid w:val="00BB42E1"/>
    <w:rsid w:val="00BC2B9B"/>
    <w:rsid w:val="00BD37A9"/>
    <w:rsid w:val="00BD50EA"/>
    <w:rsid w:val="00BE4C41"/>
    <w:rsid w:val="00BE7518"/>
    <w:rsid w:val="00BF1EC0"/>
    <w:rsid w:val="00BF7EF3"/>
    <w:rsid w:val="00C00CD0"/>
    <w:rsid w:val="00C07C99"/>
    <w:rsid w:val="00C15E56"/>
    <w:rsid w:val="00C32E25"/>
    <w:rsid w:val="00C35581"/>
    <w:rsid w:val="00C6004E"/>
    <w:rsid w:val="00C665E1"/>
    <w:rsid w:val="00C67987"/>
    <w:rsid w:val="00C75FF6"/>
    <w:rsid w:val="00C84CFC"/>
    <w:rsid w:val="00C87759"/>
    <w:rsid w:val="00C92947"/>
    <w:rsid w:val="00C94D3C"/>
    <w:rsid w:val="00C97EFA"/>
    <w:rsid w:val="00CB3A5E"/>
    <w:rsid w:val="00CC58FF"/>
    <w:rsid w:val="00CC7F5A"/>
    <w:rsid w:val="00CD6EB4"/>
    <w:rsid w:val="00CE245A"/>
    <w:rsid w:val="00CE76FD"/>
    <w:rsid w:val="00CF2B74"/>
    <w:rsid w:val="00CF4565"/>
    <w:rsid w:val="00CF51D8"/>
    <w:rsid w:val="00D06389"/>
    <w:rsid w:val="00D1354C"/>
    <w:rsid w:val="00D16801"/>
    <w:rsid w:val="00D17BD1"/>
    <w:rsid w:val="00D26ADA"/>
    <w:rsid w:val="00D42C2F"/>
    <w:rsid w:val="00D60563"/>
    <w:rsid w:val="00D87318"/>
    <w:rsid w:val="00D87F7E"/>
    <w:rsid w:val="00D97106"/>
    <w:rsid w:val="00DA3845"/>
    <w:rsid w:val="00DA6B7A"/>
    <w:rsid w:val="00DB3EC1"/>
    <w:rsid w:val="00DC214D"/>
    <w:rsid w:val="00DC69BB"/>
    <w:rsid w:val="00DE2DC1"/>
    <w:rsid w:val="00DE343C"/>
    <w:rsid w:val="00DE396B"/>
    <w:rsid w:val="00E12B05"/>
    <w:rsid w:val="00E23D49"/>
    <w:rsid w:val="00E24E68"/>
    <w:rsid w:val="00E36D32"/>
    <w:rsid w:val="00E40455"/>
    <w:rsid w:val="00E40AF8"/>
    <w:rsid w:val="00E43ACC"/>
    <w:rsid w:val="00E45088"/>
    <w:rsid w:val="00E46B34"/>
    <w:rsid w:val="00E555B9"/>
    <w:rsid w:val="00EA0272"/>
    <w:rsid w:val="00EA0778"/>
    <w:rsid w:val="00EA5FB3"/>
    <w:rsid w:val="00EB2AF7"/>
    <w:rsid w:val="00EB2B59"/>
    <w:rsid w:val="00EC2728"/>
    <w:rsid w:val="00ED06D4"/>
    <w:rsid w:val="00ED32FD"/>
    <w:rsid w:val="00ED5295"/>
    <w:rsid w:val="00EE6056"/>
    <w:rsid w:val="00F020C6"/>
    <w:rsid w:val="00F0281B"/>
    <w:rsid w:val="00F05557"/>
    <w:rsid w:val="00F2013B"/>
    <w:rsid w:val="00F20F29"/>
    <w:rsid w:val="00F21A2B"/>
    <w:rsid w:val="00F24EB8"/>
    <w:rsid w:val="00F32471"/>
    <w:rsid w:val="00F55D78"/>
    <w:rsid w:val="00F74A25"/>
    <w:rsid w:val="00F75960"/>
    <w:rsid w:val="00F83846"/>
    <w:rsid w:val="00F856C4"/>
    <w:rsid w:val="00F9366A"/>
    <w:rsid w:val="00FA3478"/>
    <w:rsid w:val="00FB420E"/>
    <w:rsid w:val="00FB5D2C"/>
    <w:rsid w:val="00FB74CD"/>
    <w:rsid w:val="00FC1247"/>
    <w:rsid w:val="00FC73B6"/>
    <w:rsid w:val="00FD49DB"/>
    <w:rsid w:val="00FD5F02"/>
    <w:rsid w:val="00FE0061"/>
    <w:rsid w:val="00FE6896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oNotEmbedSmartTags/>
  <w:decimalSymbol w:val=","/>
  <w:listSeparator w:val=";"/>
  <w15:docId w15:val="{6DE67B2B-B9A7-4C06-B48B-C004CE82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5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3561B-475A-4149-AC31-BFB272BA2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1478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52</cp:revision>
  <cp:lastPrinted>2025-08-21T10:35:00Z</cp:lastPrinted>
  <dcterms:created xsi:type="dcterms:W3CDTF">2019-07-02T07:37:00Z</dcterms:created>
  <dcterms:modified xsi:type="dcterms:W3CDTF">2025-12-10T13:18:00Z</dcterms:modified>
</cp:coreProperties>
</file>